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32413567"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D31B81" w:rsidRPr="00D31B81">
        <w:rPr>
          <w:rFonts w:ascii="Calibri" w:eastAsia="Times New Roman" w:hAnsi="Calibri" w:cs="Calibri"/>
          <w:bCs w:val="0"/>
          <w:color w:val="auto"/>
          <w:szCs w:val="20"/>
        </w:rPr>
        <w:t>POST/DYS/OR/GZ/00162/2026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4FEAFF36" w:rsidR="00F73875" w:rsidRDefault="00F73875" w:rsidP="00236EB2">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36EB2" w:rsidRPr="00236EB2">
        <w:rPr>
          <w:rFonts w:asciiTheme="minorHAnsi" w:eastAsia="Calibri" w:hAnsiTheme="minorHAnsi" w:cstheme="minorHAnsi"/>
          <w:b/>
          <w:bCs/>
          <w:i/>
          <w:szCs w:val="22"/>
          <w:lang w:eastAsia="pl-PL"/>
        </w:rPr>
        <w:t>Budowa przyłączy kablowych nN na obszarze działania Rejonu Energetycznego Sanok - 5 części</w:t>
      </w:r>
      <w:r w:rsidR="00236EB2">
        <w:rPr>
          <w:rFonts w:asciiTheme="minorHAnsi" w:eastAsia="Calibri" w:hAnsiTheme="minorHAnsi" w:cstheme="minorHAnsi"/>
          <w:b/>
          <w:bCs/>
          <w:i/>
          <w:szCs w:val="22"/>
          <w:lang w:eastAsia="pl-PL"/>
        </w:rPr>
        <w:t xml:space="preserve"> </w:t>
      </w:r>
      <w:r w:rsidR="00236EB2" w:rsidRPr="00236EB2">
        <w:rPr>
          <w:rFonts w:asciiTheme="minorHAnsi" w:eastAsia="Calibri" w:hAnsiTheme="minorHAnsi" w:cstheme="minorHAnsi"/>
          <w:b/>
          <w:bCs/>
          <w:i/>
          <w:szCs w:val="22"/>
          <w:lang w:eastAsia="pl-PL"/>
        </w:rPr>
        <w:t>(51 pozycji) "Pakiet nr XCIX</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1F895" w14:textId="77777777" w:rsidR="0011413F" w:rsidRDefault="0011413F" w:rsidP="004A302B">
      <w:pPr>
        <w:spacing w:line="240" w:lineRule="auto"/>
      </w:pPr>
      <w:r>
        <w:separator/>
      </w:r>
    </w:p>
  </w:endnote>
  <w:endnote w:type="continuationSeparator" w:id="0">
    <w:p w14:paraId="2CD1FD14" w14:textId="77777777" w:rsidR="0011413F" w:rsidRDefault="001141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18085411"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3DF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3DFE">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1D37AF0F"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13DFE">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13DF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7331E" w14:textId="77777777" w:rsidR="0011413F" w:rsidRDefault="0011413F" w:rsidP="004A302B">
      <w:pPr>
        <w:spacing w:line="240" w:lineRule="auto"/>
      </w:pPr>
      <w:r>
        <w:separator/>
      </w:r>
    </w:p>
  </w:footnote>
  <w:footnote w:type="continuationSeparator" w:id="0">
    <w:p w14:paraId="4B6D4353" w14:textId="77777777" w:rsidR="0011413F" w:rsidRDefault="001141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D31B81"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58209628">
    <w:abstractNumId w:val="13"/>
  </w:num>
  <w:num w:numId="2" w16cid:durableId="1060403511">
    <w:abstractNumId w:val="8"/>
  </w:num>
  <w:num w:numId="3" w16cid:durableId="1571185230">
    <w:abstractNumId w:val="22"/>
  </w:num>
  <w:num w:numId="4" w16cid:durableId="1713653590">
    <w:abstractNumId w:val="6"/>
  </w:num>
  <w:num w:numId="5" w16cid:durableId="1184057164">
    <w:abstractNumId w:val="10"/>
  </w:num>
  <w:num w:numId="6" w16cid:durableId="594478868">
    <w:abstractNumId w:val="15"/>
  </w:num>
  <w:num w:numId="7" w16cid:durableId="1617911804">
    <w:abstractNumId w:val="16"/>
  </w:num>
  <w:num w:numId="8" w16cid:durableId="129790632">
    <w:abstractNumId w:val="17"/>
  </w:num>
  <w:num w:numId="9" w16cid:durableId="216818358">
    <w:abstractNumId w:val="7"/>
  </w:num>
  <w:num w:numId="10" w16cid:durableId="857045673">
    <w:abstractNumId w:val="18"/>
  </w:num>
  <w:num w:numId="11" w16cid:durableId="1851674043">
    <w:abstractNumId w:val="4"/>
  </w:num>
  <w:num w:numId="12" w16cid:durableId="1769349801">
    <w:abstractNumId w:val="19"/>
  </w:num>
  <w:num w:numId="13" w16cid:durableId="669724256">
    <w:abstractNumId w:val="12"/>
  </w:num>
  <w:num w:numId="14" w16cid:durableId="641887883">
    <w:abstractNumId w:val="3"/>
  </w:num>
  <w:num w:numId="15" w16cid:durableId="1614441799">
    <w:abstractNumId w:val="11"/>
  </w:num>
  <w:num w:numId="16" w16cid:durableId="932895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04186591">
    <w:abstractNumId w:val="10"/>
  </w:num>
  <w:num w:numId="18" w16cid:durableId="1527674159">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702901879">
    <w:abstractNumId w:val="5"/>
  </w:num>
  <w:num w:numId="20" w16cid:durableId="2117167525">
    <w:abstractNumId w:val="21"/>
  </w:num>
  <w:num w:numId="21" w16cid:durableId="2037123411">
    <w:abstractNumId w:val="9"/>
  </w:num>
  <w:num w:numId="22" w16cid:durableId="1697151117">
    <w:abstractNumId w:val="14"/>
  </w:num>
  <w:num w:numId="23" w16cid:durableId="121045572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8C4"/>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413F"/>
    <w:rsid w:val="00117691"/>
    <w:rsid w:val="0011796C"/>
    <w:rsid w:val="001201EE"/>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36EB2"/>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1827"/>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46C5"/>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27E7"/>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9A3"/>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4F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3F3C"/>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0582"/>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2A2D"/>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3DFE"/>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1B81"/>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1BF"/>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0E9B"/>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POST/DYS/OR/GZ/00162/2026                         </dmsv2SWPP2ObjectNumber>
    <dmsv2SWPP2SumMD5 xmlns="http://schemas.microsoft.com/sharepoint/v3">fa0db33e370a0c11b8ad9e64eb6042e5</dmsv2SWPP2SumMD5>
    <dmsv2BaseMoved xmlns="http://schemas.microsoft.com/sharepoint/v3">false</dmsv2BaseMoved>
    <dmsv2BaseIsSensitive xmlns="http://schemas.microsoft.com/sharepoint/v3">true</dmsv2BaseIsSensitive>
    <dmsv2SWPP2IDSWPP2 xmlns="http://schemas.microsoft.com/sharepoint/v3">703999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24168150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JEUP5JKVCYQC-1398355148-749</_dlc_DocId>
    <_dlc_DocIdUrl xmlns="a19cb1c7-c5c7-46d4-85ae-d83685407bba">
      <Url>https://swpp2.dms.gkpge.pl/sites/41/_layouts/15/DocIdRedir.aspx?ID=JEUP5JKVCYQC-1398355148-749</Url>
      <Description>JEUP5JKVCYQC-1398355148-749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B2D482A-E042-48A5-8DA3-69CEE39E7F8D}"/>
</file>

<file path=customXml/itemProps3.xml><?xml version="1.0" encoding="utf-8"?>
<ds:datastoreItem xmlns:ds="http://schemas.openxmlformats.org/officeDocument/2006/customXml" ds:itemID="{0D1798CD-95BF-488F-A372-1C79F3A72DFB}">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746E89C-3664-4F95-B2B8-20DE33489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460</Words>
  <Characters>2765</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21</cp:revision>
  <cp:lastPrinted>2020-02-27T07:25:00Z</cp:lastPrinted>
  <dcterms:created xsi:type="dcterms:W3CDTF">2022-12-15T06:17:00Z</dcterms:created>
  <dcterms:modified xsi:type="dcterms:W3CDTF">2026-01-22T06:44:00Z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1900d29f-3b2d-46a5-bea6-4a3f3579f2b5</vt:lpwstr>
  </property>
</Properties>
</file>